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E569E4C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3F6B88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151C59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6B88" w:rsidRPr="004162D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https://zakazky.zcu.cz/contract_display_4744.html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53FB04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F6B88">
        <w:rPr>
          <w:rFonts w:ascii="Garamond" w:hAnsi="Garamond" w:cs="Arial"/>
          <w:sz w:val="22"/>
          <w:szCs w:val="22"/>
        </w:rPr>
        <w:t>20</w:t>
      </w:r>
      <w:r w:rsidR="00E50728">
        <w:rPr>
          <w:rFonts w:ascii="Garamond" w:hAnsi="Garamond" w:cs="Arial"/>
          <w:sz w:val="22"/>
          <w:szCs w:val="22"/>
        </w:rPr>
        <w:t>.08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3F6B88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2E200" w14:textId="77777777" w:rsidR="00CB3E3A" w:rsidRDefault="00CB3E3A" w:rsidP="00795AAC">
      <w:r>
        <w:separator/>
      </w:r>
    </w:p>
  </w:endnote>
  <w:endnote w:type="continuationSeparator" w:id="0">
    <w:p w14:paraId="76D592EF" w14:textId="77777777" w:rsidR="00CB3E3A" w:rsidRDefault="00CB3E3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C2A2B" w14:textId="77777777" w:rsidR="00CB3E3A" w:rsidRDefault="00CB3E3A" w:rsidP="00795AAC">
      <w:r>
        <w:separator/>
      </w:r>
    </w:p>
  </w:footnote>
  <w:footnote w:type="continuationSeparator" w:id="0">
    <w:p w14:paraId="6DC40839" w14:textId="77777777" w:rsidR="00CB3E3A" w:rsidRDefault="00CB3E3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242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3E01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686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2A5A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6B88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3E3A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4B45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4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J321EH8/6SVOB1YFlq+t80GJLKeEjGicOPz3Z6JOQA0=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iBDLWNZQlGUw0/Yr9XftikVLCYHPxrg5MaMsqtuPXCI=</DigestValue>
    </Reference>
  </SignedInfo>
  <SignatureValue>0hcvFkGwuDgUdcII5vE2qwzdX7RlRPNmHnMFY5EDqm4sUF3TP09Vuphv3z2Ui6UfVC6Qer5VkYTu
csrtSiSBfkyqFxzDv4C9/9+C9jderVwLgC6BhapEA91/CkgWA5OEQ3u0IGLJxGbxai+wZV3DdE+Q
gRs86IRhFOZCAWtbRBtTedgsKCnUBvCeV0ROMAapQ7u2Z+NVXTPOjgEaEV0eK5PZbus15zgoU6v0
BUjsz5bYSMBJoXVlz5E0NBKTnjHOUazxdShAn5OGYFmIgMxzeWygCbLVP7xwgIhag9svmzJgJw5h
KH/J+pnp0DLLc+FT7itPCcr7Mw+6NUd/Ojt52g==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n3M6e9dkcs1K9/7Dw1sYvRaaghOEXFE7lH7AY+fpZFs=</DigestValue>
      </Reference>
      <Reference URI="/word/document.xml?ContentType=application/vnd.openxmlformats-officedocument.wordprocessingml.document.main+xml">
        <DigestMethod Algorithm="http://www.w3.org/2001/04/xmlenc#sha256"/>
        <DigestValue>s55KhT6l5VDOfu6N8XiI9NdJju6t2q8HLHsAi9vku0o=</DigestValue>
      </Reference>
      <Reference URI="/word/endnotes.xml?ContentType=application/vnd.openxmlformats-officedocument.wordprocessingml.endnotes+xml">
        <DigestMethod Algorithm="http://www.w3.org/2001/04/xmlenc#sha256"/>
        <DigestValue>hrXKPjlb/6JDh+W0J3BYJX1o/H6WOGDK1oBjZRttCdc=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PHCfLZhBXH2GNTxlGrxIrwf4izB0MWcKGI7Zt5dr5YE=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VUbFHUk8OHFlshKIuJJWZcB7iG5eVU4wu8/TyytaD/s=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2021-08-09T06:43:43Z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2021-08-09T06:43:43Z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6924A-7909-4030-9AA5-5ABAE784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2021-07-28T06:34:00Z</dcterms:created>
  <dcterms:modified xsi:type="dcterms:W3CDTF">2021-08-09T06:41:00Z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